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9FA44" w14:textId="01E558BB" w:rsidR="00231A74" w:rsidRPr="00C6577B" w:rsidRDefault="00231A74" w:rsidP="00231A74">
      <w:pPr>
        <w:spacing w:before="100" w:beforeAutospacing="1" w:after="100" w:afterAutospacing="1"/>
        <w:outlineLvl w:val="2"/>
        <w:rPr>
          <w:rFonts w:ascii="Segoe UI" w:eastAsia="Times New Roman" w:hAnsi="Segoe UI" w:cs="Segoe UI"/>
          <w:b/>
          <w:bCs/>
          <w:sz w:val="36"/>
          <w:szCs w:val="36"/>
          <w:lang w:eastAsia="en-GB"/>
        </w:rPr>
      </w:pPr>
      <w:r w:rsidRPr="00C6577B">
        <w:rPr>
          <w:rFonts w:ascii="Segoe UI" w:eastAsia="Times New Roman" w:hAnsi="Segoe UI" w:cs="Segoe UI"/>
          <w:b/>
          <w:bCs/>
          <w:sz w:val="36"/>
          <w:szCs w:val="36"/>
          <w:lang w:eastAsia="en-GB"/>
        </w:rPr>
        <w:t>Privacy and Dignity Policy for Toileting and Nappy Changing (EYFS 2025 Reforms)</w:t>
      </w:r>
    </w:p>
    <w:p w14:paraId="1322C744" w14:textId="77777777" w:rsidR="00231A74" w:rsidRPr="008014E2" w:rsidRDefault="00231A74" w:rsidP="00231A74">
      <w:pPr>
        <w:spacing w:before="100" w:beforeAutospacing="1" w:after="100" w:afterAutospacing="1"/>
        <w:outlineLvl w:val="3"/>
        <w:rPr>
          <w:rFonts w:ascii="Segoe UI" w:eastAsia="Times New Roman" w:hAnsi="Segoe UI" w:cs="Segoe UI"/>
          <w:b/>
          <w:bCs/>
          <w:lang w:eastAsia="en-GB"/>
        </w:rPr>
      </w:pPr>
      <w:r w:rsidRPr="00C6577B">
        <w:rPr>
          <w:rFonts w:ascii="Segoe UI" w:eastAsia="Times New Roman" w:hAnsi="Segoe UI" w:cs="Segoe UI"/>
          <w:b/>
          <w:bCs/>
          <w:sz w:val="28"/>
          <w:szCs w:val="28"/>
          <w:lang w:eastAsia="en-GB"/>
        </w:rPr>
        <w:t>P</w:t>
      </w:r>
      <w:r w:rsidRPr="008014E2">
        <w:rPr>
          <w:rFonts w:ascii="Segoe UI" w:eastAsia="Times New Roman" w:hAnsi="Segoe UI" w:cs="Segoe UI"/>
          <w:b/>
          <w:bCs/>
          <w:lang w:eastAsia="en-GB"/>
        </w:rPr>
        <w:t>olicy Statement</w:t>
      </w:r>
    </w:p>
    <w:p w14:paraId="384336E6" w14:textId="11F33883" w:rsidR="00231A74" w:rsidRPr="008014E2" w:rsidRDefault="00231A74" w:rsidP="00231A74">
      <w:p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At </w:t>
      </w:r>
      <w:r w:rsidR="00B07337" w:rsidRPr="008014E2">
        <w:rPr>
          <w:rFonts w:ascii="Segoe UI" w:eastAsia="Times New Roman" w:hAnsi="Segoe UI" w:cs="Segoe UI"/>
          <w:lang w:eastAsia="en-GB"/>
        </w:rPr>
        <w:t>Little Acorns preschool</w:t>
      </w:r>
      <w:r w:rsidRPr="008014E2">
        <w:rPr>
          <w:rFonts w:ascii="Segoe UI" w:eastAsia="Times New Roman" w:hAnsi="Segoe UI" w:cs="Segoe UI"/>
          <w:lang w:eastAsia="en-GB"/>
        </w:rPr>
        <w:t>, we are committed to maintaining a safe, respectful, and hygienic environment that supports the privacy and dignity of all children during toileting and nappy changing. This policy outlines the measures we take to ensure these routines meet children's physical and emotional needs, while also complying with safeguarding and hygiene requirements under the EYFS 2025 framework.</w:t>
      </w:r>
    </w:p>
    <w:p w14:paraId="141028BB"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Creating a Respectful and Safe Environment</w:t>
      </w:r>
    </w:p>
    <w:p w14:paraId="4AF75C62" w14:textId="77777777" w:rsidR="00231A74" w:rsidRPr="008014E2" w:rsidRDefault="00231A74" w:rsidP="00231A74">
      <w:pPr>
        <w:numPr>
          <w:ilvl w:val="0"/>
          <w:numId w:val="25"/>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All toileting and nappy changing will be conducted in a </w:t>
      </w:r>
      <w:r w:rsidRPr="008014E2">
        <w:rPr>
          <w:rFonts w:ascii="Segoe UI" w:eastAsia="Times New Roman" w:hAnsi="Segoe UI" w:cs="Segoe UI"/>
          <w:b/>
          <w:bCs/>
          <w:lang w:eastAsia="en-GB"/>
        </w:rPr>
        <w:t>calm, respectful, and supportive manner</w:t>
      </w:r>
      <w:r w:rsidRPr="008014E2">
        <w:rPr>
          <w:rFonts w:ascii="Segoe UI" w:eastAsia="Times New Roman" w:hAnsi="Segoe UI" w:cs="Segoe UI"/>
          <w:lang w:eastAsia="en-GB"/>
        </w:rPr>
        <w:t>.</w:t>
      </w:r>
    </w:p>
    <w:p w14:paraId="0E9FFC43" w14:textId="77777777" w:rsidR="00231A74" w:rsidRPr="008014E2" w:rsidRDefault="00231A74" w:rsidP="00231A74">
      <w:pPr>
        <w:numPr>
          <w:ilvl w:val="0"/>
          <w:numId w:val="25"/>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Staff will engage with children using </w:t>
      </w:r>
      <w:r w:rsidRPr="008014E2">
        <w:rPr>
          <w:rFonts w:ascii="Segoe UI" w:eastAsia="Times New Roman" w:hAnsi="Segoe UI" w:cs="Segoe UI"/>
          <w:b/>
          <w:bCs/>
          <w:lang w:eastAsia="en-GB"/>
        </w:rPr>
        <w:t>positive language</w:t>
      </w:r>
      <w:r w:rsidRPr="008014E2">
        <w:rPr>
          <w:rFonts w:ascii="Segoe UI" w:eastAsia="Times New Roman" w:hAnsi="Segoe UI" w:cs="Segoe UI"/>
          <w:lang w:eastAsia="en-GB"/>
        </w:rPr>
        <w:t xml:space="preserve"> to encourage independence, build trust, and maintain comfort.</w:t>
      </w:r>
    </w:p>
    <w:p w14:paraId="70F753A5" w14:textId="076B043F" w:rsidR="00231A74" w:rsidRPr="008014E2" w:rsidRDefault="00231A74" w:rsidP="00231A74">
      <w:pPr>
        <w:numPr>
          <w:ilvl w:val="0"/>
          <w:numId w:val="25"/>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Children’s personal needs and preferences will be acknowledged and respected throughout these routines.</w:t>
      </w:r>
    </w:p>
    <w:p w14:paraId="5B50D142"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Supervision and Safeguarding</w:t>
      </w:r>
    </w:p>
    <w:p w14:paraId="4678B59B" w14:textId="77777777" w:rsidR="00231A74" w:rsidRPr="008014E2" w:rsidRDefault="00231A74" w:rsidP="00231A74">
      <w:pPr>
        <w:numPr>
          <w:ilvl w:val="0"/>
          <w:numId w:val="26"/>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All toileting and nappy changing areas will be appropriately supervised</w:t>
      </w:r>
      <w:r w:rsidRPr="008014E2">
        <w:rPr>
          <w:rFonts w:ascii="Segoe UI" w:eastAsia="Times New Roman" w:hAnsi="Segoe UI" w:cs="Segoe UI"/>
          <w:lang w:eastAsia="en-GB"/>
        </w:rPr>
        <w:t xml:space="preserve"> while maintaining children's privacy.</w:t>
      </w:r>
    </w:p>
    <w:p w14:paraId="1FDBD2FA" w14:textId="77777777" w:rsidR="00231A74" w:rsidRPr="008014E2" w:rsidRDefault="00231A74" w:rsidP="00231A74">
      <w:pPr>
        <w:numPr>
          <w:ilvl w:val="0"/>
          <w:numId w:val="26"/>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Staff will follow strict safeguarding protocols, ensuring that </w:t>
      </w:r>
      <w:r w:rsidRPr="008014E2">
        <w:rPr>
          <w:rFonts w:ascii="Segoe UI" w:eastAsia="Times New Roman" w:hAnsi="Segoe UI" w:cs="Segoe UI"/>
          <w:b/>
          <w:bCs/>
          <w:lang w:eastAsia="en-GB"/>
        </w:rPr>
        <w:t>children are never left unattended</w:t>
      </w:r>
      <w:r w:rsidRPr="008014E2">
        <w:rPr>
          <w:rFonts w:ascii="Segoe UI" w:eastAsia="Times New Roman" w:hAnsi="Segoe UI" w:cs="Segoe UI"/>
          <w:lang w:eastAsia="en-GB"/>
        </w:rPr>
        <w:t xml:space="preserve"> during these routines.</w:t>
      </w:r>
    </w:p>
    <w:p w14:paraId="6D2BF6E1" w14:textId="06F24638" w:rsidR="00231A74" w:rsidRPr="008014E2" w:rsidRDefault="00231A74" w:rsidP="00231A74">
      <w:pPr>
        <w:numPr>
          <w:ilvl w:val="0"/>
          <w:numId w:val="26"/>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All staff involved in personal care are </w:t>
      </w:r>
      <w:r w:rsidR="00C561A4">
        <w:rPr>
          <w:rFonts w:ascii="Segoe UI" w:eastAsia="Times New Roman" w:hAnsi="Segoe UI" w:cs="Segoe UI"/>
          <w:b/>
          <w:bCs/>
          <w:lang w:eastAsia="en-GB"/>
        </w:rPr>
        <w:t xml:space="preserve">DBS checked and </w:t>
      </w:r>
      <w:r w:rsidRPr="008014E2">
        <w:rPr>
          <w:rFonts w:ascii="Segoe UI" w:eastAsia="Times New Roman" w:hAnsi="Segoe UI" w:cs="Segoe UI"/>
          <w:b/>
          <w:bCs/>
          <w:lang w:eastAsia="en-GB"/>
        </w:rPr>
        <w:t>trained</w:t>
      </w:r>
      <w:r w:rsidRPr="008014E2">
        <w:rPr>
          <w:rFonts w:ascii="Segoe UI" w:eastAsia="Times New Roman" w:hAnsi="Segoe UI" w:cs="Segoe UI"/>
          <w:lang w:eastAsia="en-GB"/>
        </w:rPr>
        <w:t xml:space="preserve"> in safeguarding and hygiene practices.</w:t>
      </w:r>
    </w:p>
    <w:p w14:paraId="4AAAFF76"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Balancing Privacy with Safety</w:t>
      </w:r>
    </w:p>
    <w:p w14:paraId="1D173719" w14:textId="77777777" w:rsidR="00231A74" w:rsidRPr="008014E2" w:rsidRDefault="00231A74" w:rsidP="00231A74">
      <w:pPr>
        <w:numPr>
          <w:ilvl w:val="0"/>
          <w:numId w:val="27"/>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Toileting and changing will take place in areas that:</w:t>
      </w:r>
    </w:p>
    <w:p w14:paraId="1EA97CC5" w14:textId="77777777" w:rsidR="00231A74" w:rsidRPr="008014E2" w:rsidRDefault="00231A74" w:rsidP="00231A74">
      <w:pPr>
        <w:numPr>
          <w:ilvl w:val="1"/>
          <w:numId w:val="27"/>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Offer </w:t>
      </w:r>
      <w:r w:rsidRPr="008014E2">
        <w:rPr>
          <w:rFonts w:ascii="Segoe UI" w:eastAsia="Times New Roman" w:hAnsi="Segoe UI" w:cs="Segoe UI"/>
          <w:b/>
          <w:bCs/>
          <w:lang w:eastAsia="en-GB"/>
        </w:rPr>
        <w:t>privacy from other children and adults</w:t>
      </w:r>
    </w:p>
    <w:p w14:paraId="67245E5E" w14:textId="1C47A707" w:rsidR="00231A74" w:rsidRPr="008014E2" w:rsidRDefault="00231A74" w:rsidP="00231A74">
      <w:pPr>
        <w:numPr>
          <w:ilvl w:val="1"/>
          <w:numId w:val="27"/>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Allow </w:t>
      </w:r>
      <w:r w:rsidRPr="008014E2">
        <w:rPr>
          <w:rFonts w:ascii="Segoe UI" w:eastAsia="Times New Roman" w:hAnsi="Segoe UI" w:cs="Segoe UI"/>
          <w:b/>
          <w:bCs/>
          <w:lang w:eastAsia="en-GB"/>
        </w:rPr>
        <w:t>visual or auditory supervision</w:t>
      </w:r>
      <w:r w:rsidRPr="008014E2">
        <w:rPr>
          <w:rFonts w:ascii="Segoe UI" w:eastAsia="Times New Roman" w:hAnsi="Segoe UI" w:cs="Segoe UI"/>
          <w:lang w:eastAsia="en-GB"/>
        </w:rPr>
        <w:t xml:space="preserve"> for safeguarding purposes</w:t>
      </w:r>
      <w:r w:rsidR="00B07337" w:rsidRPr="008014E2">
        <w:rPr>
          <w:rFonts w:ascii="Segoe UI" w:eastAsia="Times New Roman" w:hAnsi="Segoe UI" w:cs="Segoe UI"/>
          <w:lang w:eastAsia="en-GB"/>
        </w:rPr>
        <w:t>.</w:t>
      </w:r>
    </w:p>
    <w:p w14:paraId="79451CF4" w14:textId="77777777" w:rsidR="00231A74" w:rsidRPr="008014E2" w:rsidRDefault="00231A74" w:rsidP="00231A74">
      <w:pPr>
        <w:numPr>
          <w:ilvl w:val="1"/>
          <w:numId w:val="27"/>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Are </w:t>
      </w:r>
      <w:r w:rsidRPr="008014E2">
        <w:rPr>
          <w:rFonts w:ascii="Segoe UI" w:eastAsia="Times New Roman" w:hAnsi="Segoe UI" w:cs="Segoe UI"/>
          <w:b/>
          <w:bCs/>
          <w:lang w:eastAsia="en-GB"/>
        </w:rPr>
        <w:t>secure, clean, and fit for purpose</w:t>
      </w:r>
    </w:p>
    <w:p w14:paraId="76A6116C" w14:textId="776A7CBA" w:rsidR="00231A74" w:rsidRPr="008014E2" w:rsidRDefault="00B07337" w:rsidP="00231A74">
      <w:pPr>
        <w:numPr>
          <w:ilvl w:val="0"/>
          <w:numId w:val="27"/>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P</w:t>
      </w:r>
      <w:r w:rsidR="00231A74" w:rsidRPr="008014E2">
        <w:rPr>
          <w:rFonts w:ascii="Segoe UI" w:eastAsia="Times New Roman" w:hAnsi="Segoe UI" w:cs="Segoe UI"/>
          <w:lang w:eastAsia="en-GB"/>
        </w:rPr>
        <w:t>artitions</w:t>
      </w:r>
      <w:r w:rsidRPr="008014E2">
        <w:rPr>
          <w:rFonts w:ascii="Segoe UI" w:eastAsia="Times New Roman" w:hAnsi="Segoe UI" w:cs="Segoe UI"/>
          <w:lang w:eastAsia="en-GB"/>
        </w:rPr>
        <w:t xml:space="preserve"> </w:t>
      </w:r>
      <w:r w:rsidR="00231A74" w:rsidRPr="008014E2">
        <w:rPr>
          <w:rFonts w:ascii="Segoe UI" w:eastAsia="Times New Roman" w:hAnsi="Segoe UI" w:cs="Segoe UI"/>
          <w:lang w:eastAsia="en-GB"/>
        </w:rPr>
        <w:t>or doors will be used to promote privacy without compromising supervision.</w:t>
      </w:r>
    </w:p>
    <w:p w14:paraId="5BF75458" w14:textId="7A66497F"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Consent and Communication</w:t>
      </w:r>
    </w:p>
    <w:p w14:paraId="3A6B9467" w14:textId="77777777" w:rsidR="00231A74" w:rsidRPr="008014E2" w:rsidRDefault="00231A74" w:rsidP="00231A74">
      <w:pPr>
        <w:numPr>
          <w:ilvl w:val="0"/>
          <w:numId w:val="28"/>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Children will be </w:t>
      </w:r>
      <w:r w:rsidRPr="008014E2">
        <w:rPr>
          <w:rFonts w:ascii="Segoe UI" w:eastAsia="Times New Roman" w:hAnsi="Segoe UI" w:cs="Segoe UI"/>
          <w:b/>
          <w:bCs/>
          <w:lang w:eastAsia="en-GB"/>
        </w:rPr>
        <w:t>encouraged to express their preferences</w:t>
      </w:r>
      <w:r w:rsidRPr="008014E2">
        <w:rPr>
          <w:rFonts w:ascii="Segoe UI" w:eastAsia="Times New Roman" w:hAnsi="Segoe UI" w:cs="Segoe UI"/>
          <w:lang w:eastAsia="en-GB"/>
        </w:rPr>
        <w:t xml:space="preserve"> and given as much autonomy as is developmentally appropriate during nappy changing and toileting.</w:t>
      </w:r>
    </w:p>
    <w:p w14:paraId="4C29047D" w14:textId="23EF2538" w:rsidR="00231A74" w:rsidRPr="008014E2" w:rsidRDefault="00231A74" w:rsidP="00231A74">
      <w:pPr>
        <w:numPr>
          <w:ilvl w:val="0"/>
          <w:numId w:val="28"/>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lastRenderedPageBreak/>
        <w:t xml:space="preserve">Parents or legal </w:t>
      </w:r>
      <w:r w:rsidR="00BA054B">
        <w:rPr>
          <w:rFonts w:ascii="Segoe UI" w:eastAsia="Times New Roman" w:hAnsi="Segoe UI" w:cs="Segoe UI"/>
          <w:lang w:eastAsia="en-GB"/>
        </w:rPr>
        <w:t xml:space="preserve">guardians </w:t>
      </w:r>
      <w:r w:rsidRPr="008014E2">
        <w:rPr>
          <w:rFonts w:ascii="Segoe UI" w:eastAsia="Times New Roman" w:hAnsi="Segoe UI" w:cs="Segoe UI"/>
          <w:lang w:eastAsia="en-GB"/>
        </w:rPr>
        <w:t>are encouraged to share their child’s toileting habits and preferences.</w:t>
      </w:r>
    </w:p>
    <w:p w14:paraId="38E94A7D" w14:textId="32428D95" w:rsidR="00231A74" w:rsidRPr="008014E2" w:rsidRDefault="00231A74" w:rsidP="00231A74">
      <w:pPr>
        <w:numPr>
          <w:ilvl w:val="0"/>
          <w:numId w:val="28"/>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Changes in routines or any toileting concerns will be communicated with parents promptly.</w:t>
      </w:r>
    </w:p>
    <w:p w14:paraId="68DB662A"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Hygiene and Infection Control</w:t>
      </w:r>
    </w:p>
    <w:p w14:paraId="43EB4169" w14:textId="77777777" w:rsidR="00231A74" w:rsidRPr="008014E2" w:rsidRDefault="00231A74" w:rsidP="00231A74">
      <w:pPr>
        <w:numPr>
          <w:ilvl w:val="0"/>
          <w:numId w:val="29"/>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Hands will be </w:t>
      </w:r>
      <w:r w:rsidRPr="008014E2">
        <w:rPr>
          <w:rFonts w:ascii="Segoe UI" w:eastAsia="Times New Roman" w:hAnsi="Segoe UI" w:cs="Segoe UI"/>
          <w:b/>
          <w:bCs/>
          <w:lang w:eastAsia="en-GB"/>
        </w:rPr>
        <w:t>washed and dried before and after each nappy change or toileting routine</w:t>
      </w:r>
      <w:r w:rsidRPr="008014E2">
        <w:rPr>
          <w:rFonts w:ascii="Segoe UI" w:eastAsia="Times New Roman" w:hAnsi="Segoe UI" w:cs="Segoe UI"/>
          <w:lang w:eastAsia="en-GB"/>
        </w:rPr>
        <w:t>.</w:t>
      </w:r>
    </w:p>
    <w:p w14:paraId="33391F0E" w14:textId="6676CBF6" w:rsidR="00231A74" w:rsidRPr="008014E2" w:rsidRDefault="00231A74" w:rsidP="00231A74">
      <w:pPr>
        <w:numPr>
          <w:ilvl w:val="0"/>
          <w:numId w:val="29"/>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Disposable gloves will be worn during all personal care tasks and disposed of safely.</w:t>
      </w:r>
    </w:p>
    <w:p w14:paraId="3169219F" w14:textId="6D7CDC31" w:rsidR="00231A74" w:rsidRPr="008014E2" w:rsidRDefault="00231A74" w:rsidP="00231A74">
      <w:pPr>
        <w:numPr>
          <w:ilvl w:val="0"/>
          <w:numId w:val="29"/>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Changing mats and toilet areas will be sanitised</w:t>
      </w:r>
      <w:r w:rsidRPr="008014E2">
        <w:rPr>
          <w:rFonts w:ascii="Segoe UI" w:eastAsia="Times New Roman" w:hAnsi="Segoe UI" w:cs="Segoe UI"/>
          <w:lang w:eastAsia="en-GB"/>
        </w:rPr>
        <w:t xml:space="preserve"> after every use.</w:t>
      </w:r>
    </w:p>
    <w:p w14:paraId="6E88C495" w14:textId="234FE9AC" w:rsidR="00231A74" w:rsidRPr="008014E2" w:rsidRDefault="00231A74" w:rsidP="00231A74">
      <w:pPr>
        <w:numPr>
          <w:ilvl w:val="0"/>
          <w:numId w:val="29"/>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Soiled nappies will be </w:t>
      </w:r>
      <w:r w:rsidRPr="008014E2">
        <w:rPr>
          <w:rFonts w:ascii="Segoe UI" w:eastAsia="Times New Roman" w:hAnsi="Segoe UI" w:cs="Segoe UI"/>
          <w:b/>
          <w:bCs/>
          <w:lang w:eastAsia="en-GB"/>
        </w:rPr>
        <w:t>disposed of hygienically and in accordance with waste regulations</w:t>
      </w:r>
      <w:r w:rsidRPr="008014E2">
        <w:rPr>
          <w:rFonts w:ascii="Segoe UI" w:eastAsia="Times New Roman" w:hAnsi="Segoe UI" w:cs="Segoe UI"/>
          <w:lang w:eastAsia="en-GB"/>
        </w:rPr>
        <w:t>.</w:t>
      </w:r>
    </w:p>
    <w:p w14:paraId="0FEA8A48"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Encouraging Independence</w:t>
      </w:r>
    </w:p>
    <w:p w14:paraId="33C7B344" w14:textId="77777777" w:rsidR="00231A74" w:rsidRPr="008014E2" w:rsidRDefault="00231A74" w:rsidP="00231A74">
      <w:pPr>
        <w:numPr>
          <w:ilvl w:val="0"/>
          <w:numId w:val="30"/>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As children develop, they will be supported to:</w:t>
      </w:r>
    </w:p>
    <w:p w14:paraId="0F34F9A5" w14:textId="77777777" w:rsidR="00231A74" w:rsidRPr="008014E2" w:rsidRDefault="00231A74" w:rsidP="00231A74">
      <w:pPr>
        <w:numPr>
          <w:ilvl w:val="1"/>
          <w:numId w:val="30"/>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Understand their bodily functions</w:t>
      </w:r>
    </w:p>
    <w:p w14:paraId="7E59DC6B" w14:textId="77777777" w:rsidR="00231A74" w:rsidRPr="008014E2" w:rsidRDefault="00231A74" w:rsidP="00231A74">
      <w:pPr>
        <w:numPr>
          <w:ilvl w:val="1"/>
          <w:numId w:val="30"/>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Use the toilet independently</w:t>
      </w:r>
    </w:p>
    <w:p w14:paraId="5869FEE3" w14:textId="77777777" w:rsidR="00231A74" w:rsidRPr="008014E2" w:rsidRDefault="00231A74" w:rsidP="00231A74">
      <w:pPr>
        <w:numPr>
          <w:ilvl w:val="1"/>
          <w:numId w:val="30"/>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Wash and dry their hands correctly</w:t>
      </w:r>
    </w:p>
    <w:p w14:paraId="212FEF36" w14:textId="69BF991A" w:rsidR="00231A74" w:rsidRPr="008014E2" w:rsidRDefault="00231A74" w:rsidP="00231A74">
      <w:pPr>
        <w:numPr>
          <w:ilvl w:val="0"/>
          <w:numId w:val="30"/>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 xml:space="preserve">Staff will use age-appropriate encouragement to </w:t>
      </w:r>
      <w:r w:rsidRPr="008014E2">
        <w:rPr>
          <w:rFonts w:ascii="Segoe UI" w:eastAsia="Times New Roman" w:hAnsi="Segoe UI" w:cs="Segoe UI"/>
          <w:b/>
          <w:bCs/>
          <w:lang w:eastAsia="en-GB"/>
        </w:rPr>
        <w:t>foster confidence and independence</w:t>
      </w:r>
      <w:r w:rsidRPr="008014E2">
        <w:rPr>
          <w:rFonts w:ascii="Segoe UI" w:eastAsia="Times New Roman" w:hAnsi="Segoe UI" w:cs="Segoe UI"/>
          <w:lang w:eastAsia="en-GB"/>
        </w:rPr>
        <w:t xml:space="preserve"> in toileting routines.</w:t>
      </w:r>
    </w:p>
    <w:p w14:paraId="46F8BB77"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Record Keeping</w:t>
      </w:r>
    </w:p>
    <w:p w14:paraId="4F3C9DB2" w14:textId="3BC7C673" w:rsidR="00231A74" w:rsidRPr="008014E2" w:rsidRDefault="00231A74" w:rsidP="00231A74">
      <w:pPr>
        <w:numPr>
          <w:ilvl w:val="0"/>
          <w:numId w:val="31"/>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A record of nappy changes will be kept for each child, noting:</w:t>
      </w:r>
    </w:p>
    <w:p w14:paraId="5AB99B98" w14:textId="43EC3C3A" w:rsidR="00B07337" w:rsidRPr="00BA054B" w:rsidRDefault="00231A74" w:rsidP="00BA054B">
      <w:pPr>
        <w:numPr>
          <w:ilvl w:val="1"/>
          <w:numId w:val="31"/>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Time of change</w:t>
      </w:r>
      <w:r w:rsidR="00BA054B">
        <w:rPr>
          <w:rFonts w:ascii="Segoe UI" w:eastAsia="Times New Roman" w:hAnsi="Segoe UI" w:cs="Segoe UI"/>
          <w:lang w:eastAsia="en-GB"/>
        </w:rPr>
        <w:t xml:space="preserve"> and any</w:t>
      </w:r>
      <w:r w:rsidRPr="00BA054B">
        <w:rPr>
          <w:rFonts w:ascii="Segoe UI" w:eastAsia="Times New Roman" w:hAnsi="Segoe UI" w:cs="Segoe UI"/>
          <w:lang w:eastAsia="en-GB"/>
        </w:rPr>
        <w:t xml:space="preserve"> issues or concerns</w:t>
      </w:r>
      <w:r w:rsidR="008F02FA">
        <w:rPr>
          <w:rFonts w:ascii="Segoe UI" w:eastAsia="Times New Roman" w:hAnsi="Segoe UI" w:cs="Segoe UI"/>
          <w:lang w:eastAsia="en-GB"/>
        </w:rPr>
        <w:t>.</w:t>
      </w:r>
      <w:r w:rsidRPr="00BA054B">
        <w:rPr>
          <w:rFonts w:ascii="Segoe UI" w:eastAsia="Times New Roman" w:hAnsi="Segoe UI" w:cs="Segoe UI"/>
          <w:lang w:eastAsia="en-GB"/>
        </w:rPr>
        <w:t xml:space="preserve"> </w:t>
      </w:r>
    </w:p>
    <w:p w14:paraId="54CF1502" w14:textId="7D6D072F" w:rsidR="00231A74" w:rsidRPr="008014E2" w:rsidRDefault="00231A74" w:rsidP="00B07337">
      <w:p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Staff Training</w:t>
      </w:r>
    </w:p>
    <w:p w14:paraId="2765C120" w14:textId="77777777" w:rsidR="00231A74" w:rsidRPr="008014E2" w:rsidRDefault="00231A74" w:rsidP="00231A74">
      <w:pPr>
        <w:numPr>
          <w:ilvl w:val="0"/>
          <w:numId w:val="32"/>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All staff involved in personal care tasks will receive:</w:t>
      </w:r>
    </w:p>
    <w:p w14:paraId="05AEA279" w14:textId="77777777" w:rsidR="00231A74" w:rsidRPr="008014E2" w:rsidRDefault="00231A74" w:rsidP="00231A74">
      <w:pPr>
        <w:numPr>
          <w:ilvl w:val="1"/>
          <w:numId w:val="32"/>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Safeguarding training</w:t>
      </w:r>
    </w:p>
    <w:p w14:paraId="179BB821" w14:textId="77777777" w:rsidR="00231A74" w:rsidRPr="008014E2" w:rsidRDefault="00231A74" w:rsidP="00231A74">
      <w:pPr>
        <w:numPr>
          <w:ilvl w:val="1"/>
          <w:numId w:val="32"/>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Hygiene and infection control training</w:t>
      </w:r>
    </w:p>
    <w:p w14:paraId="564F3958" w14:textId="10379639" w:rsidR="00231A74" w:rsidRPr="008014E2" w:rsidRDefault="00231A74" w:rsidP="00231A74">
      <w:pPr>
        <w:numPr>
          <w:ilvl w:val="1"/>
          <w:numId w:val="32"/>
        </w:num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Training on promoting privacy, dignity, and emotional wellbeing</w:t>
      </w:r>
    </w:p>
    <w:p w14:paraId="3857B84A" w14:textId="77777777" w:rsidR="00231A74" w:rsidRPr="008014E2" w:rsidRDefault="00231A74" w:rsidP="00231A74">
      <w:pPr>
        <w:spacing w:before="100" w:beforeAutospacing="1" w:after="100" w:afterAutospacing="1"/>
        <w:outlineLvl w:val="2"/>
        <w:rPr>
          <w:rFonts w:ascii="Segoe UI" w:eastAsia="Times New Roman" w:hAnsi="Segoe UI" w:cs="Segoe UI"/>
          <w:b/>
          <w:bCs/>
          <w:lang w:eastAsia="en-GB"/>
        </w:rPr>
      </w:pPr>
      <w:r w:rsidRPr="008014E2">
        <w:rPr>
          <w:rFonts w:ascii="Segoe UI" w:eastAsia="Times New Roman" w:hAnsi="Segoe UI" w:cs="Segoe UI"/>
          <w:b/>
          <w:bCs/>
          <w:lang w:eastAsia="en-GB"/>
        </w:rPr>
        <w:t>Alignment with EYFS 2025 Changes</w:t>
      </w:r>
    </w:p>
    <w:p w14:paraId="178E03E0" w14:textId="77777777" w:rsidR="00A83016" w:rsidRDefault="00231A74" w:rsidP="002C53EE">
      <w:p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lang w:eastAsia="en-GB"/>
        </w:rPr>
        <w:t>This policy supports the 2025 EYFS safeguarding reforms</w:t>
      </w:r>
      <w:r w:rsidR="002C53EE">
        <w:rPr>
          <w:rFonts w:ascii="Segoe UI" w:eastAsia="Times New Roman" w:hAnsi="Segoe UI" w:cs="Segoe UI"/>
          <w:lang w:eastAsia="en-GB"/>
        </w:rPr>
        <w:t>.</w:t>
      </w:r>
    </w:p>
    <w:p w14:paraId="7A75E530" w14:textId="50D85DA9" w:rsidR="0086255E" w:rsidRPr="002C53EE" w:rsidRDefault="00231A74" w:rsidP="002C53EE">
      <w:pPr>
        <w:spacing w:before="100" w:beforeAutospacing="1" w:after="100" w:afterAutospacing="1"/>
        <w:rPr>
          <w:rFonts w:ascii="Segoe UI" w:eastAsia="Times New Roman" w:hAnsi="Segoe UI" w:cs="Segoe UI"/>
          <w:lang w:eastAsia="en-GB"/>
        </w:rPr>
      </w:pPr>
      <w:r w:rsidRPr="008014E2">
        <w:rPr>
          <w:rFonts w:ascii="Segoe UI" w:eastAsia="Times New Roman" w:hAnsi="Segoe UI" w:cs="Segoe UI"/>
          <w:b/>
          <w:bCs/>
          <w:lang w:eastAsia="en-GB"/>
        </w:rPr>
        <w:t>Signed:</w:t>
      </w:r>
      <w:r w:rsidRPr="008014E2">
        <w:rPr>
          <w:rFonts w:ascii="Segoe UI" w:eastAsia="Times New Roman" w:hAnsi="Segoe UI" w:cs="Segoe UI"/>
          <w:lang w:eastAsia="en-GB"/>
        </w:rPr>
        <w:t xml:space="preserve"> </w:t>
      </w:r>
      <w:r w:rsidR="00B07337" w:rsidRPr="008014E2">
        <w:rPr>
          <w:rFonts w:ascii="Segoe UI" w:eastAsia="Times New Roman" w:hAnsi="Segoe UI" w:cs="Segoe UI"/>
          <w:lang w:eastAsia="en-GB"/>
        </w:rPr>
        <w:t>Chairperson</w:t>
      </w:r>
      <w:r w:rsidRPr="008014E2">
        <w:rPr>
          <w:rFonts w:ascii="Segoe UI" w:eastAsia="Times New Roman" w:hAnsi="Segoe UI" w:cs="Segoe UI"/>
          <w:lang w:eastAsia="en-GB"/>
        </w:rPr>
        <w:br/>
      </w:r>
      <w:r w:rsidRPr="008014E2">
        <w:rPr>
          <w:rFonts w:ascii="Segoe UI" w:eastAsia="Times New Roman" w:hAnsi="Segoe UI" w:cs="Segoe UI"/>
          <w:b/>
          <w:bCs/>
          <w:lang w:eastAsia="en-GB"/>
        </w:rPr>
        <w:t>Date:</w:t>
      </w:r>
      <w:r w:rsidRPr="008014E2">
        <w:rPr>
          <w:rFonts w:ascii="Segoe UI" w:eastAsia="Times New Roman" w:hAnsi="Segoe UI" w:cs="Segoe UI"/>
          <w:lang w:eastAsia="en-GB"/>
        </w:rPr>
        <w:t xml:space="preserve"> </w:t>
      </w:r>
      <w:r w:rsidR="00B07337" w:rsidRPr="008014E2">
        <w:rPr>
          <w:rFonts w:ascii="Segoe UI" w:eastAsia="Times New Roman" w:hAnsi="Segoe UI" w:cs="Segoe UI"/>
          <w:lang w:eastAsia="en-GB"/>
        </w:rPr>
        <w:t>September 2025</w:t>
      </w:r>
    </w:p>
    <w:sectPr w:rsidR="0086255E" w:rsidRPr="002C53EE"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A5C7D" w14:textId="77777777" w:rsidR="00A726E8" w:rsidRDefault="00A726E8" w:rsidP="00461B71">
      <w:r>
        <w:separator/>
      </w:r>
    </w:p>
  </w:endnote>
  <w:endnote w:type="continuationSeparator" w:id="0">
    <w:p w14:paraId="11209D76" w14:textId="77777777" w:rsidR="00A726E8" w:rsidRDefault="00A726E8"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7996765C"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512A4" w14:textId="77777777" w:rsidR="00A726E8" w:rsidRDefault="00A726E8" w:rsidP="00461B71">
      <w:r>
        <w:separator/>
      </w:r>
    </w:p>
  </w:footnote>
  <w:footnote w:type="continuationSeparator" w:id="0">
    <w:p w14:paraId="4DB5F1BC" w14:textId="77777777" w:rsidR="00A726E8" w:rsidRDefault="00A726E8"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B42EF2"/>
    <w:multiLevelType w:val="multilevel"/>
    <w:tmpl w:val="58762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92593E"/>
    <w:multiLevelType w:val="multilevel"/>
    <w:tmpl w:val="AB882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D00063"/>
    <w:multiLevelType w:val="multilevel"/>
    <w:tmpl w:val="F948F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223BF1"/>
    <w:multiLevelType w:val="multilevel"/>
    <w:tmpl w:val="B7523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2C2C8E"/>
    <w:multiLevelType w:val="multilevel"/>
    <w:tmpl w:val="DD2A1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122B0A"/>
    <w:multiLevelType w:val="multilevel"/>
    <w:tmpl w:val="C52C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D63502"/>
    <w:multiLevelType w:val="multilevel"/>
    <w:tmpl w:val="9748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610AF2"/>
    <w:multiLevelType w:val="multilevel"/>
    <w:tmpl w:val="4E4C52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455E22"/>
    <w:multiLevelType w:val="multilevel"/>
    <w:tmpl w:val="1E308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8"/>
  </w:num>
  <w:num w:numId="10" w16cid:durableId="2111121829">
    <w:abstractNumId w:val="27"/>
  </w:num>
  <w:num w:numId="11" w16cid:durableId="1461605065">
    <w:abstractNumId w:val="28"/>
  </w:num>
  <w:num w:numId="12" w16cid:durableId="1644240040">
    <w:abstractNumId w:val="23"/>
  </w:num>
  <w:num w:numId="13" w16cid:durableId="786657454">
    <w:abstractNumId w:val="13"/>
  </w:num>
  <w:num w:numId="14" w16cid:durableId="66192332">
    <w:abstractNumId w:val="19"/>
  </w:num>
  <w:num w:numId="15" w16cid:durableId="208804397">
    <w:abstractNumId w:val="26"/>
  </w:num>
  <w:num w:numId="16" w16cid:durableId="50662035">
    <w:abstractNumId w:val="30"/>
  </w:num>
  <w:num w:numId="17" w16cid:durableId="682321395">
    <w:abstractNumId w:val="16"/>
  </w:num>
  <w:num w:numId="18" w16cid:durableId="179973292">
    <w:abstractNumId w:val="29"/>
  </w:num>
  <w:num w:numId="19" w16cid:durableId="1122847276">
    <w:abstractNumId w:val="8"/>
  </w:num>
  <w:num w:numId="20" w16cid:durableId="1743716805">
    <w:abstractNumId w:val="25"/>
  </w:num>
  <w:num w:numId="21" w16cid:durableId="355347401">
    <w:abstractNumId w:val="11"/>
  </w:num>
  <w:num w:numId="22" w16cid:durableId="150758426">
    <w:abstractNumId w:val="12"/>
  </w:num>
  <w:num w:numId="23" w16cid:durableId="293870834">
    <w:abstractNumId w:val="31"/>
  </w:num>
  <w:num w:numId="24" w16cid:durableId="1224290820">
    <w:abstractNumId w:val="22"/>
  </w:num>
  <w:num w:numId="25" w16cid:durableId="1273896562">
    <w:abstractNumId w:val="10"/>
  </w:num>
  <w:num w:numId="26" w16cid:durableId="258758849">
    <w:abstractNumId w:val="20"/>
  </w:num>
  <w:num w:numId="27" w16cid:durableId="353462769">
    <w:abstractNumId w:val="24"/>
  </w:num>
  <w:num w:numId="28" w16cid:durableId="2040349744">
    <w:abstractNumId w:val="15"/>
  </w:num>
  <w:num w:numId="29" w16cid:durableId="1973512062">
    <w:abstractNumId w:val="21"/>
  </w:num>
  <w:num w:numId="30" w16cid:durableId="1437211606">
    <w:abstractNumId w:val="14"/>
  </w:num>
  <w:num w:numId="31" w16cid:durableId="303193951">
    <w:abstractNumId w:val="17"/>
  </w:num>
  <w:num w:numId="32" w16cid:durableId="1172570651">
    <w:abstractNumId w:val="32"/>
  </w:num>
  <w:num w:numId="33" w16cid:durableId="3388940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1E480E"/>
    <w:rsid w:val="00224765"/>
    <w:rsid w:val="00231A74"/>
    <w:rsid w:val="002C51C8"/>
    <w:rsid w:val="002C53EE"/>
    <w:rsid w:val="003C7508"/>
    <w:rsid w:val="00461B71"/>
    <w:rsid w:val="00503F08"/>
    <w:rsid w:val="00553D25"/>
    <w:rsid w:val="00587D33"/>
    <w:rsid w:val="0063496C"/>
    <w:rsid w:val="0064046C"/>
    <w:rsid w:val="00753999"/>
    <w:rsid w:val="007B752E"/>
    <w:rsid w:val="007C29E6"/>
    <w:rsid w:val="008014E2"/>
    <w:rsid w:val="0086255E"/>
    <w:rsid w:val="008F02FA"/>
    <w:rsid w:val="00904FF6"/>
    <w:rsid w:val="00A726E8"/>
    <w:rsid w:val="00A83016"/>
    <w:rsid w:val="00B07337"/>
    <w:rsid w:val="00BA054B"/>
    <w:rsid w:val="00BD7CC4"/>
    <w:rsid w:val="00C561A4"/>
    <w:rsid w:val="00C6577B"/>
    <w:rsid w:val="00D84D52"/>
    <w:rsid w:val="00DA5885"/>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647929576">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447</Words>
  <Characters>2553</Characters>
  <Application>Microsoft Office Word</Application>
  <DocSecurity>0</DocSecurity>
  <Lines>21</Lines>
  <Paragraphs>5</Paragraphs>
  <ScaleCrop>false</ScaleCrop>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11</cp:revision>
  <dcterms:created xsi:type="dcterms:W3CDTF">2025-10-20T14:22:00Z</dcterms:created>
  <dcterms:modified xsi:type="dcterms:W3CDTF">2025-10-29T12:01:00Z</dcterms:modified>
</cp:coreProperties>
</file>